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D611A4" w14:textId="77777777" w:rsidR="00362C5C" w:rsidRPr="00CD306D" w:rsidRDefault="00564503">
      <w:pPr>
        <w:rPr>
          <w:rFonts w:ascii="Arial" w:hAnsi="Arial" w:cs="Arial"/>
        </w:rPr>
      </w:pPr>
      <w:bookmarkStart w:id="0" w:name="_GoBack"/>
      <w:bookmarkEnd w:id="0"/>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14:paraId="116FA73C" w14:textId="77777777" w:rsidR="00564503" w:rsidRPr="00CD306D" w:rsidRDefault="00084F62">
      <w:pPr>
        <w:rPr>
          <w:rFonts w:ascii="Arial" w:hAnsi="Arial" w:cs="Arial"/>
        </w:rPr>
      </w:pPr>
      <w:r>
        <w:rPr>
          <w:rFonts w:ascii="Arial" w:hAnsi="Arial" w:cs="Arial"/>
        </w:rPr>
        <w:t>Wednesday-</w:t>
      </w:r>
      <w:r w:rsidR="00564503" w:rsidRPr="00CD306D">
        <w:rPr>
          <w:rFonts w:ascii="Arial" w:hAnsi="Arial" w:cs="Arial"/>
        </w:rPr>
        <w:t xml:space="preserve"> </w:t>
      </w:r>
      <w:r w:rsidR="00CD306D" w:rsidRPr="00CD306D">
        <w:rPr>
          <w:rFonts w:ascii="Arial" w:hAnsi="Arial" w:cs="Arial"/>
        </w:rPr>
        <w:t xml:space="preserve">Aug. </w:t>
      </w:r>
      <w:r w:rsidR="00A4370A">
        <w:rPr>
          <w:rFonts w:ascii="Arial" w:hAnsi="Arial" w:cs="Arial"/>
        </w:rPr>
        <w:t>3</w:t>
      </w:r>
      <w:r w:rsidR="007C354E">
        <w:rPr>
          <w:rFonts w:ascii="Arial" w:hAnsi="Arial" w:cs="Arial"/>
        </w:rPr>
        <w:t>1</w:t>
      </w:r>
      <w:r w:rsidR="00CD306D" w:rsidRPr="00CD306D">
        <w:rPr>
          <w:rFonts w:ascii="Arial" w:hAnsi="Arial" w:cs="Arial"/>
          <w:vertAlign w:val="superscript"/>
        </w:rPr>
        <w:t>th</w:t>
      </w:r>
      <w:r w:rsidR="00CD306D" w:rsidRPr="00CD306D">
        <w:rPr>
          <w:rFonts w:ascii="Arial" w:hAnsi="Arial" w:cs="Arial"/>
        </w:rPr>
        <w:t xml:space="preserve"> </w:t>
      </w:r>
      <w:r w:rsidR="00564503" w:rsidRPr="00CD306D">
        <w:rPr>
          <w:rFonts w:ascii="Arial" w:hAnsi="Arial" w:cs="Arial"/>
        </w:rPr>
        <w:t>2011</w:t>
      </w:r>
    </w:p>
    <w:p w14:paraId="036F566F" w14:textId="77777777" w:rsidR="00564503" w:rsidRPr="00CD306D" w:rsidRDefault="00564503">
      <w:pPr>
        <w:rPr>
          <w:rFonts w:ascii="Arial" w:hAnsi="Arial" w:cs="Arial"/>
        </w:rPr>
      </w:pPr>
    </w:p>
    <w:p w14:paraId="61538530" w14:textId="77777777"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14:paraId="5C296A5D" w14:textId="77777777" w:rsidR="00564503" w:rsidRPr="00CD306D" w:rsidRDefault="00564503">
      <w:pPr>
        <w:rPr>
          <w:rFonts w:ascii="Arial" w:hAnsi="Arial" w:cs="Arial"/>
        </w:rPr>
      </w:pPr>
    </w:p>
    <w:p w14:paraId="3BE24927" w14:textId="77777777" w:rsidR="007C354E" w:rsidRDefault="006C156D" w:rsidP="007C354E">
      <w:pPr>
        <w:rPr>
          <w:rFonts w:ascii="Tahoma" w:hAnsi="Tahoma" w:cs="Tahoma"/>
          <w:color w:val="3F3F3F"/>
          <w:sz w:val="22"/>
          <w:szCs w:val="22"/>
        </w:rPr>
      </w:pPr>
      <w:r>
        <w:rPr>
          <w:rFonts w:ascii="Arial" w:hAnsi="Arial" w:cs="Arial"/>
          <w:bCs/>
          <w:u w:val="single"/>
        </w:rPr>
        <w:t xml:space="preserve">Objectives / </w:t>
      </w:r>
      <w:r w:rsidR="00564503" w:rsidRPr="00CD306D">
        <w:rPr>
          <w:rFonts w:ascii="Arial" w:hAnsi="Arial" w:cs="Arial"/>
          <w:bCs/>
          <w:u w:val="single"/>
        </w:rPr>
        <w:t>TEK</w:t>
      </w:r>
      <w:r w:rsidR="00564503" w:rsidRPr="00CD306D">
        <w:rPr>
          <w:rFonts w:ascii="Arial" w:hAnsi="Arial" w:cs="Arial"/>
          <w:bCs/>
        </w:rPr>
        <w:t xml:space="preserve">: </w:t>
      </w:r>
      <w:r w:rsidR="007C354E">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14:paraId="731D2F10" w14:textId="77777777" w:rsidR="00792EC4" w:rsidRDefault="00792EC4" w:rsidP="007C354E">
      <w:pPr>
        <w:widowControl w:val="0"/>
        <w:autoSpaceDE w:val="0"/>
        <w:autoSpaceDN w:val="0"/>
        <w:adjustRightInd w:val="0"/>
        <w:rPr>
          <w:rFonts w:ascii="Tahoma" w:hAnsi="Tahoma" w:cs="Tahoma"/>
          <w:color w:val="3F3F3F"/>
          <w:sz w:val="22"/>
          <w:szCs w:val="22"/>
        </w:rPr>
      </w:pPr>
    </w:p>
    <w:p w14:paraId="41A3671B" w14:textId="77777777" w:rsidR="007C354E" w:rsidRDefault="007C354E" w:rsidP="007C354E">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14:paraId="34B75F09" w14:textId="77777777" w:rsidR="008B3745" w:rsidRPr="00CD306D" w:rsidRDefault="008B3745" w:rsidP="007C354E">
      <w:pPr>
        <w:widowControl w:val="0"/>
        <w:tabs>
          <w:tab w:val="left" w:pos="220"/>
          <w:tab w:val="left" w:pos="720"/>
        </w:tabs>
        <w:autoSpaceDE w:val="0"/>
        <w:autoSpaceDN w:val="0"/>
        <w:adjustRightInd w:val="0"/>
        <w:rPr>
          <w:rFonts w:ascii="Arial" w:hAnsi="Arial" w:cs="Arial"/>
          <w:color w:val="3F3F3F"/>
        </w:rPr>
      </w:pPr>
    </w:p>
    <w:p w14:paraId="79C5A925" w14:textId="77777777" w:rsidR="00564503" w:rsidRPr="00CD306D" w:rsidRDefault="00564503" w:rsidP="00564503">
      <w:pPr>
        <w:widowControl w:val="0"/>
        <w:autoSpaceDE w:val="0"/>
        <w:autoSpaceDN w:val="0"/>
        <w:adjustRightInd w:val="0"/>
        <w:rPr>
          <w:rFonts w:ascii="Arial" w:hAnsi="Arial" w:cs="Arial"/>
          <w:color w:val="3F3F3F"/>
        </w:rPr>
      </w:pPr>
    </w:p>
    <w:p w14:paraId="2EF6D838" w14:textId="77777777" w:rsidR="00564503" w:rsidRDefault="00564503" w:rsidP="00564503">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14:paraId="4ED1A5D9" w14:textId="77777777" w:rsidR="00084F62" w:rsidRDefault="00084F62" w:rsidP="00564503">
      <w:pPr>
        <w:widowControl w:val="0"/>
        <w:autoSpaceDE w:val="0"/>
        <w:autoSpaceDN w:val="0"/>
        <w:adjustRightInd w:val="0"/>
        <w:rPr>
          <w:rFonts w:ascii="Arial" w:hAnsi="Arial" w:cs="Arial"/>
          <w:color w:val="3F3F3F"/>
        </w:rPr>
      </w:pPr>
    </w:p>
    <w:p w14:paraId="5BD456F0" w14:textId="77777777" w:rsidR="00084F62" w:rsidRPr="00CD306D" w:rsidRDefault="00084F62" w:rsidP="00564503">
      <w:pPr>
        <w:widowControl w:val="0"/>
        <w:autoSpaceDE w:val="0"/>
        <w:autoSpaceDN w:val="0"/>
        <w:adjustRightInd w:val="0"/>
        <w:rPr>
          <w:rFonts w:ascii="Arial" w:hAnsi="Arial" w:cs="Arial"/>
          <w:color w:val="3F3F3F"/>
        </w:rPr>
      </w:pPr>
      <w:r>
        <w:rPr>
          <w:rFonts w:ascii="Arial" w:hAnsi="Arial" w:cs="Arial"/>
          <w:color w:val="3F3F3F"/>
        </w:rPr>
        <w:t>I will tell the students to take notes</w:t>
      </w:r>
    </w:p>
    <w:p w14:paraId="7C181E9C" w14:textId="77777777" w:rsidR="00A11058" w:rsidRPr="00CD306D" w:rsidRDefault="00A11058" w:rsidP="00A11058">
      <w:pPr>
        <w:widowControl w:val="0"/>
        <w:tabs>
          <w:tab w:val="left" w:pos="220"/>
          <w:tab w:val="left" w:pos="720"/>
        </w:tabs>
        <w:autoSpaceDE w:val="0"/>
        <w:autoSpaceDN w:val="0"/>
        <w:adjustRightInd w:val="0"/>
        <w:rPr>
          <w:rFonts w:ascii="Arial" w:hAnsi="Arial" w:cs="Arial"/>
          <w:color w:val="3F3F3F"/>
        </w:rPr>
      </w:pPr>
    </w:p>
    <w:p w14:paraId="445B3651" w14:textId="77777777" w:rsidR="008B3745" w:rsidRDefault="00FC6CB4" w:rsidP="00564503">
      <w:pPr>
        <w:rPr>
          <w:rFonts w:ascii="Arial" w:hAnsi="Arial" w:cs="Arial"/>
          <w:color w:val="3F3F3F"/>
        </w:rPr>
      </w:pPr>
      <w:r>
        <w:rPr>
          <w:rFonts w:ascii="Arial" w:hAnsi="Arial" w:cs="Arial"/>
          <w:color w:val="3F3F3F"/>
        </w:rPr>
        <w:t>Take notes from lecture</w:t>
      </w:r>
      <w:r w:rsidR="00084F62">
        <w:rPr>
          <w:rFonts w:ascii="Arial" w:hAnsi="Arial" w:cs="Arial"/>
          <w:color w:val="3F3F3F"/>
        </w:rPr>
        <w:t xml:space="preserve"> (foldable, notebook, phone, etc.)</w:t>
      </w:r>
    </w:p>
    <w:p w14:paraId="7A3F8DC6" w14:textId="77777777" w:rsidR="00FC6CB4" w:rsidRDefault="00FC6CB4" w:rsidP="00564503">
      <w:pPr>
        <w:rPr>
          <w:rFonts w:ascii="Arial" w:hAnsi="Arial" w:cs="Arial"/>
          <w:color w:val="3F3F3F"/>
        </w:rPr>
      </w:pPr>
    </w:p>
    <w:p w14:paraId="732EE8A7" w14:textId="77777777" w:rsidR="00084F62" w:rsidRDefault="00084F62" w:rsidP="00564503">
      <w:pPr>
        <w:rPr>
          <w:rFonts w:ascii="Arial" w:hAnsi="Arial" w:cs="Arial"/>
          <w:color w:val="3F3F3F"/>
        </w:rPr>
      </w:pPr>
      <w:r>
        <w:rPr>
          <w:rFonts w:ascii="Arial" w:hAnsi="Arial" w:cs="Arial"/>
          <w:color w:val="3F3F3F"/>
        </w:rPr>
        <w:t>Cell rap video (a video that will show students that you can learn material by putting them to music) It also gives students an example of what they can design for projects/ challenges.</w:t>
      </w:r>
    </w:p>
    <w:p w14:paraId="69A03518" w14:textId="77777777" w:rsidR="00084F62" w:rsidRDefault="00084F62" w:rsidP="00564503">
      <w:pPr>
        <w:rPr>
          <w:rFonts w:ascii="Arial" w:hAnsi="Arial" w:cs="Arial"/>
          <w:color w:val="3F3F3F"/>
        </w:rPr>
      </w:pPr>
    </w:p>
    <w:p w14:paraId="4221BF3F" w14:textId="77777777" w:rsidR="00FC6CB4" w:rsidRPr="00CD306D" w:rsidRDefault="00FC6CB4" w:rsidP="00564503">
      <w:pPr>
        <w:rPr>
          <w:rFonts w:ascii="Arial" w:hAnsi="Arial" w:cs="Arial"/>
          <w:color w:val="3F3F3F"/>
        </w:rPr>
      </w:pPr>
    </w:p>
    <w:p w14:paraId="23B2B273" w14:textId="77777777" w:rsidR="00084F62" w:rsidRDefault="008B3745" w:rsidP="00A04FD3">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FC6CB4">
        <w:rPr>
          <w:rFonts w:ascii="Arial" w:hAnsi="Arial" w:cs="Arial"/>
          <w:color w:val="3F3F3F"/>
        </w:rPr>
        <w:t xml:space="preserve">:  </w:t>
      </w:r>
    </w:p>
    <w:p w14:paraId="1974A219" w14:textId="77777777" w:rsidR="00084F62" w:rsidRDefault="00084F62" w:rsidP="00A04FD3">
      <w:pPr>
        <w:widowControl w:val="0"/>
        <w:tabs>
          <w:tab w:val="left" w:pos="220"/>
          <w:tab w:val="left" w:pos="720"/>
        </w:tabs>
        <w:autoSpaceDE w:val="0"/>
        <w:autoSpaceDN w:val="0"/>
        <w:adjustRightInd w:val="0"/>
        <w:rPr>
          <w:rFonts w:ascii="Arial" w:hAnsi="Arial" w:cs="Arial"/>
          <w:color w:val="3F3F3F"/>
        </w:rPr>
      </w:pPr>
    </w:p>
    <w:p w14:paraId="2A7B5507" w14:textId="77777777" w:rsidR="00084F62" w:rsidRDefault="00084F62"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Note check (go around and make sure students took notes)  bonus points for at least 75 % of notes taken</w:t>
      </w:r>
    </w:p>
    <w:p w14:paraId="5879AD02" w14:textId="77777777" w:rsidR="00084F62" w:rsidRDefault="00084F62" w:rsidP="00A04FD3">
      <w:pPr>
        <w:widowControl w:val="0"/>
        <w:tabs>
          <w:tab w:val="left" w:pos="220"/>
          <w:tab w:val="left" w:pos="720"/>
        </w:tabs>
        <w:autoSpaceDE w:val="0"/>
        <w:autoSpaceDN w:val="0"/>
        <w:adjustRightInd w:val="0"/>
        <w:rPr>
          <w:rFonts w:ascii="Arial" w:hAnsi="Arial" w:cs="Arial"/>
          <w:color w:val="3F3F3F"/>
        </w:rPr>
      </w:pPr>
    </w:p>
    <w:p w14:paraId="4EEEF9CC" w14:textId="77777777" w:rsidR="008B3745" w:rsidRPr="00CD306D" w:rsidRDefault="00FC6CB4"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Students will be asked questions from lecture to check for understanding</w:t>
      </w:r>
    </w:p>
    <w:p w14:paraId="40F1D94E" w14:textId="77777777" w:rsidR="008B3745" w:rsidRPr="00CD306D" w:rsidRDefault="008B3745" w:rsidP="00564503">
      <w:pPr>
        <w:rPr>
          <w:rFonts w:ascii="Arial" w:hAnsi="Arial" w:cs="Arial"/>
          <w:color w:val="3F3F3F"/>
        </w:rPr>
      </w:pPr>
    </w:p>
    <w:p w14:paraId="192A6925" w14:textId="77777777" w:rsidR="008B3745" w:rsidRPr="00CD306D" w:rsidRDefault="008B3745" w:rsidP="00564503">
      <w:pPr>
        <w:rPr>
          <w:rFonts w:ascii="Arial" w:hAnsi="Arial" w:cs="Arial"/>
        </w:rPr>
      </w:pPr>
    </w:p>
    <w:p w14:paraId="0B1061D3" w14:textId="77777777" w:rsidR="00564503" w:rsidRPr="00CD306D" w:rsidRDefault="00564503">
      <w:pPr>
        <w:rPr>
          <w:rFonts w:ascii="Arial" w:hAnsi="Arial" w:cs="Arial"/>
        </w:rPr>
      </w:pPr>
    </w:p>
    <w:p w14:paraId="0E8583AB" w14:textId="77777777" w:rsidR="00564503" w:rsidRPr="00CD306D" w:rsidRDefault="00564503">
      <w:pPr>
        <w:rPr>
          <w:rFonts w:ascii="Arial" w:hAnsi="Arial" w:cs="Arial"/>
        </w:rPr>
      </w:pPr>
    </w:p>
    <w:p w14:paraId="3318EA73" w14:textId="77777777" w:rsidR="00564503" w:rsidRPr="00CD306D" w:rsidRDefault="00564503">
      <w:pPr>
        <w:rPr>
          <w:rFonts w:ascii="Arial" w:hAnsi="Arial" w:cs="Arial"/>
        </w:rPr>
      </w:pPr>
    </w:p>
    <w:p w14:paraId="5DE70183" w14:textId="77777777" w:rsidR="00564503" w:rsidRPr="00CD306D" w:rsidRDefault="00564503">
      <w:pPr>
        <w:rPr>
          <w:rFonts w:ascii="Arial" w:hAnsi="Arial" w:cs="Arial"/>
        </w:rPr>
      </w:pPr>
    </w:p>
    <w:p w14:paraId="0231E03A" w14:textId="77777777" w:rsidR="00564503" w:rsidRPr="00CD306D" w:rsidRDefault="00564503">
      <w:pPr>
        <w:rPr>
          <w:rFonts w:ascii="Arial" w:hAnsi="Arial" w:cs="Arial"/>
        </w:rPr>
      </w:pPr>
    </w:p>
    <w:p w14:paraId="4E73B82F" w14:textId="77777777" w:rsidR="00564503" w:rsidRPr="00CD306D" w:rsidRDefault="00564503">
      <w:pPr>
        <w:rPr>
          <w:rFonts w:ascii="Arial" w:hAnsi="Arial" w:cs="Arial"/>
        </w:rPr>
      </w:pPr>
    </w:p>
    <w:p w14:paraId="486DB5DF" w14:textId="77777777"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084F62"/>
    <w:rsid w:val="00362C5C"/>
    <w:rsid w:val="0049476F"/>
    <w:rsid w:val="00564503"/>
    <w:rsid w:val="006C156D"/>
    <w:rsid w:val="00792EC4"/>
    <w:rsid w:val="007C354E"/>
    <w:rsid w:val="008B3745"/>
    <w:rsid w:val="009F237A"/>
    <w:rsid w:val="00A04FD3"/>
    <w:rsid w:val="00A11058"/>
    <w:rsid w:val="00A4370A"/>
    <w:rsid w:val="00CD306D"/>
    <w:rsid w:val="00FC6CB4"/>
    <w:rsid w:val="00FE7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A439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Words>
  <Characters>759</Characters>
  <Application>Microsoft Macintosh Word</Application>
  <DocSecurity>0</DocSecurity>
  <Lines>6</Lines>
  <Paragraphs>1</Paragraphs>
  <ScaleCrop>false</ScaleCrop>
  <Company/>
  <LinksUpToDate>false</LinksUpToDate>
  <CharactersWithSpaces>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3</cp:revision>
  <dcterms:created xsi:type="dcterms:W3CDTF">2011-08-28T21:28:00Z</dcterms:created>
  <dcterms:modified xsi:type="dcterms:W3CDTF">2011-08-28T22:12:00Z</dcterms:modified>
</cp:coreProperties>
</file>